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61230" w14:textId="0D0450DC" w:rsidR="00664C0C" w:rsidRDefault="005667C7" w:rsidP="00297211">
      <w:pPr>
        <w:pStyle w:val="Heading2"/>
        <w:numPr>
          <w:ilvl w:val="0"/>
          <w:numId w:val="0"/>
        </w:numPr>
        <w:ind w:left="576" w:hanging="576"/>
        <w:jc w:val="both"/>
      </w:pPr>
      <w:r>
        <w:t>T</w:t>
      </w:r>
      <w:r w:rsidR="00664C0C" w:rsidRPr="00845980">
        <w:t>ehniline kirjeldus</w:t>
      </w:r>
    </w:p>
    <w:p w14:paraId="36322508" w14:textId="77777777" w:rsidR="00586011" w:rsidRPr="00586011" w:rsidRDefault="00586011" w:rsidP="00586011"/>
    <w:p w14:paraId="4D33C039" w14:textId="58FA0E29" w:rsidR="007E11D1" w:rsidRPr="00FA742D" w:rsidRDefault="003635EE" w:rsidP="00444B33">
      <w:pPr>
        <w:suppressAutoHyphens w:val="0"/>
        <w:autoSpaceDE w:val="0"/>
        <w:autoSpaceDN w:val="0"/>
        <w:adjustRightInd w:val="0"/>
        <w:jc w:val="both"/>
        <w:rPr>
          <w:rFonts w:eastAsia="Calibri"/>
          <w:bCs/>
          <w:lang w:eastAsia="en-US"/>
        </w:rPr>
      </w:pPr>
      <w:r>
        <w:rPr>
          <w:rFonts w:eastAsia="Calibri"/>
          <w:bCs/>
          <w:lang w:eastAsia="en-US"/>
        </w:rPr>
        <w:t>Suursoo</w:t>
      </w:r>
      <w:r w:rsidR="00A77B73" w:rsidRPr="00A77B73">
        <w:rPr>
          <w:rFonts w:eastAsia="Calibri"/>
          <w:bCs/>
          <w:lang w:eastAsia="en-US"/>
        </w:rPr>
        <w:t xml:space="preserve"> tee </w:t>
      </w:r>
      <w:r w:rsidR="0021495B" w:rsidRPr="00551C84">
        <w:rPr>
          <w:rFonts w:eastAsia="Calibri"/>
          <w:bCs/>
          <w:lang w:eastAsia="en-US"/>
        </w:rPr>
        <w:t>(</w:t>
      </w:r>
      <w:r w:rsidR="000D6F80">
        <w:rPr>
          <w:rFonts w:eastAsia="Calibri"/>
          <w:bCs/>
          <w:lang w:eastAsia="en-US"/>
        </w:rPr>
        <w:t>0</w:t>
      </w:r>
      <w:r w:rsidR="00A77B73">
        <w:rPr>
          <w:rFonts w:eastAsia="Calibri"/>
          <w:bCs/>
          <w:lang w:eastAsia="en-US"/>
        </w:rPr>
        <w:t>,</w:t>
      </w:r>
      <w:r w:rsidR="000D6F80">
        <w:rPr>
          <w:rFonts w:eastAsia="Calibri"/>
          <w:bCs/>
          <w:lang w:eastAsia="en-US"/>
        </w:rPr>
        <w:t>6</w:t>
      </w:r>
      <w:r w:rsidR="00A77B73">
        <w:rPr>
          <w:rFonts w:eastAsia="Calibri"/>
          <w:bCs/>
          <w:lang w:eastAsia="en-US"/>
        </w:rPr>
        <w:t>3</w:t>
      </w:r>
      <w:r w:rsidR="0021495B" w:rsidRPr="00551C84">
        <w:rPr>
          <w:rFonts w:eastAsia="Calibri"/>
          <w:bCs/>
          <w:lang w:eastAsia="en-US"/>
        </w:rPr>
        <w:t xml:space="preserve"> km) </w:t>
      </w:r>
      <w:r w:rsidR="00A77B73" w:rsidRPr="00A77B73">
        <w:rPr>
          <w:rFonts w:eastAsia="Calibri"/>
          <w:bCs/>
          <w:lang w:eastAsia="en-US"/>
        </w:rPr>
        <w:t>ehitamine</w:t>
      </w:r>
      <w:r w:rsidR="008E33B5" w:rsidRPr="003201FE">
        <w:rPr>
          <w:rFonts w:eastAsia="Calibri"/>
          <w:bCs/>
          <w:lang w:eastAsia="en-US"/>
        </w:rPr>
        <w:t xml:space="preserve">, </w:t>
      </w:r>
      <w:r w:rsidR="008E33B5" w:rsidRPr="00444B33">
        <w:rPr>
          <w:rFonts w:eastAsia="Calibri"/>
          <w:bCs/>
          <w:lang w:eastAsia="en-US"/>
        </w:rPr>
        <w:t xml:space="preserve">mis </w:t>
      </w:r>
      <w:r w:rsidR="008E33B5" w:rsidRPr="00AD060C">
        <w:rPr>
          <w:rFonts w:eastAsia="Calibri"/>
          <w:bCs/>
          <w:lang w:eastAsia="en-US"/>
        </w:rPr>
        <w:t>asu</w:t>
      </w:r>
      <w:r w:rsidR="00444B33" w:rsidRPr="00AD060C">
        <w:rPr>
          <w:rFonts w:eastAsia="Calibri"/>
          <w:bCs/>
          <w:lang w:eastAsia="en-US"/>
        </w:rPr>
        <w:t>b</w:t>
      </w:r>
      <w:r w:rsidR="008E33B5" w:rsidRPr="00AD060C">
        <w:rPr>
          <w:rFonts w:eastAsia="Calibri"/>
          <w:bCs/>
          <w:lang w:eastAsia="en-US"/>
        </w:rPr>
        <w:t xml:space="preserve"> </w:t>
      </w:r>
      <w:r>
        <w:rPr>
          <w:rFonts w:eastAsia="Calibri"/>
          <w:bCs/>
          <w:lang w:eastAsia="en-US"/>
        </w:rPr>
        <w:t>Pärnu</w:t>
      </w:r>
      <w:r w:rsidR="00AD060C" w:rsidRPr="00AD060C">
        <w:rPr>
          <w:rFonts w:eastAsia="Calibri"/>
          <w:bCs/>
          <w:lang w:eastAsia="en-US"/>
        </w:rPr>
        <w:t xml:space="preserve"> maakonnas, </w:t>
      </w:r>
      <w:r>
        <w:rPr>
          <w:rFonts w:eastAsia="Calibri"/>
          <w:bCs/>
          <w:lang w:eastAsia="en-US"/>
        </w:rPr>
        <w:t>Häädemeeste</w:t>
      </w:r>
      <w:r w:rsidR="00AD060C" w:rsidRPr="00AD060C">
        <w:rPr>
          <w:rFonts w:eastAsia="Calibri"/>
          <w:bCs/>
          <w:lang w:eastAsia="en-US"/>
        </w:rPr>
        <w:t xml:space="preserve"> vallas, </w:t>
      </w:r>
      <w:r>
        <w:rPr>
          <w:rFonts w:eastAsia="Calibri"/>
          <w:bCs/>
          <w:lang w:eastAsia="en-US"/>
        </w:rPr>
        <w:t>Soometsa</w:t>
      </w:r>
      <w:r w:rsidR="00AD060C" w:rsidRPr="00FA742D">
        <w:rPr>
          <w:rFonts w:eastAsia="Calibri"/>
          <w:bCs/>
          <w:lang w:eastAsia="en-US"/>
        </w:rPr>
        <w:t xml:space="preserve"> külas</w:t>
      </w:r>
      <w:r w:rsidR="00C05FA5" w:rsidRPr="00FA742D">
        <w:rPr>
          <w:rFonts w:eastAsia="Calibri"/>
          <w:bCs/>
          <w:lang w:eastAsia="en-US"/>
        </w:rPr>
        <w:t>.</w:t>
      </w:r>
    </w:p>
    <w:p w14:paraId="23102B67" w14:textId="63CE9935" w:rsidR="006F6917" w:rsidRPr="00FA742D" w:rsidRDefault="003635EE" w:rsidP="003370EC">
      <w:pPr>
        <w:suppressAutoHyphens w:val="0"/>
        <w:autoSpaceDE w:val="0"/>
        <w:autoSpaceDN w:val="0"/>
        <w:adjustRightInd w:val="0"/>
        <w:jc w:val="both"/>
        <w:rPr>
          <w:rFonts w:eastAsia="Calibri"/>
          <w:bCs/>
          <w:lang w:eastAsia="en-US"/>
        </w:rPr>
      </w:pPr>
      <w:r>
        <w:rPr>
          <w:rFonts w:eastAsia="Calibri"/>
          <w:bCs/>
          <w:lang w:eastAsia="en-US"/>
        </w:rPr>
        <w:t>Suursoo</w:t>
      </w:r>
      <w:r w:rsidR="00783229" w:rsidRPr="00FA742D">
        <w:rPr>
          <w:rFonts w:eastAsia="Calibri"/>
          <w:bCs/>
          <w:lang w:eastAsia="en-US"/>
        </w:rPr>
        <w:t xml:space="preserve"> </w:t>
      </w:r>
      <w:r w:rsidR="004D0FA9" w:rsidRPr="00FA742D">
        <w:rPr>
          <w:rFonts w:eastAsia="Calibri"/>
          <w:bCs/>
          <w:lang w:eastAsia="en-US"/>
        </w:rPr>
        <w:t xml:space="preserve">teele on juurdepääs </w:t>
      </w:r>
      <w:r w:rsidR="00783229" w:rsidRPr="00FA742D">
        <w:rPr>
          <w:rFonts w:eastAsia="Calibri"/>
          <w:bCs/>
          <w:lang w:eastAsia="en-US"/>
        </w:rPr>
        <w:t xml:space="preserve">riigiteelt </w:t>
      </w:r>
      <w:r w:rsidR="00E866BB">
        <w:rPr>
          <w:rFonts w:eastAsia="Calibri"/>
          <w:bCs/>
          <w:lang w:eastAsia="en-US"/>
        </w:rPr>
        <w:t>19333 Uulu-Soometsa-Häädemeeste</w:t>
      </w:r>
      <w:r w:rsidR="00783229" w:rsidRPr="00FA742D">
        <w:rPr>
          <w:rFonts w:eastAsia="Calibri"/>
          <w:bCs/>
          <w:lang w:eastAsia="en-US"/>
        </w:rPr>
        <w:t xml:space="preserve"> km </w:t>
      </w:r>
      <w:r w:rsidR="00E866BB">
        <w:rPr>
          <w:rFonts w:eastAsia="Calibri"/>
          <w:bCs/>
          <w:lang w:eastAsia="en-US"/>
        </w:rPr>
        <w:t>7,806</w:t>
      </w:r>
      <w:r w:rsidR="00FA742D" w:rsidRPr="00FA742D">
        <w:rPr>
          <w:rFonts w:eastAsia="Calibri"/>
          <w:bCs/>
          <w:lang w:eastAsia="en-US"/>
        </w:rPr>
        <w:t xml:space="preserve"> asuva </w:t>
      </w:r>
      <w:proofErr w:type="spellStart"/>
      <w:r w:rsidR="00FA742D" w:rsidRPr="00FA742D">
        <w:rPr>
          <w:rFonts w:eastAsia="Calibri"/>
          <w:bCs/>
          <w:lang w:eastAsia="en-US"/>
        </w:rPr>
        <w:t>mahasõidu</w:t>
      </w:r>
      <w:proofErr w:type="spellEnd"/>
      <w:r w:rsidR="003370EC" w:rsidRPr="00FA742D">
        <w:rPr>
          <w:rFonts w:eastAsia="Calibri"/>
          <w:bCs/>
          <w:lang w:eastAsia="en-US"/>
        </w:rPr>
        <w:t xml:space="preserve"> kaudu.</w:t>
      </w:r>
    </w:p>
    <w:p w14:paraId="31E52701" w14:textId="12D486B8" w:rsidR="005A12C0" w:rsidRPr="00FA742D" w:rsidRDefault="00507251" w:rsidP="00F92AA3">
      <w:pPr>
        <w:suppressAutoHyphens w:val="0"/>
        <w:autoSpaceDE w:val="0"/>
        <w:autoSpaceDN w:val="0"/>
        <w:adjustRightInd w:val="0"/>
        <w:jc w:val="both"/>
        <w:rPr>
          <w:lang w:eastAsia="et-EE"/>
        </w:rPr>
      </w:pPr>
      <w:r w:rsidRPr="00FA742D">
        <w:rPr>
          <w:lang w:eastAsia="et-EE"/>
        </w:rPr>
        <w:t>Vajalikud raietööd on RMK pool</w:t>
      </w:r>
      <w:r w:rsidR="006E1F4C" w:rsidRPr="00FA742D">
        <w:rPr>
          <w:lang w:eastAsia="et-EE"/>
        </w:rPr>
        <w:t>t</w:t>
      </w:r>
      <w:r w:rsidRPr="00FA742D">
        <w:rPr>
          <w:lang w:eastAsia="et-EE"/>
        </w:rPr>
        <w:t xml:space="preserve"> </w:t>
      </w:r>
      <w:r w:rsidR="00CD65CB" w:rsidRPr="00FA742D">
        <w:rPr>
          <w:lang w:eastAsia="et-EE"/>
        </w:rPr>
        <w:t xml:space="preserve">tehtud. </w:t>
      </w:r>
      <w:r w:rsidR="0051785D" w:rsidRPr="00FA742D">
        <w:rPr>
          <w:lang w:eastAsia="et-EE"/>
        </w:rPr>
        <w:t>Ehitaja teostab vajalike ja segavate puude ja põõsast</w:t>
      </w:r>
      <w:r w:rsidR="001B4A62" w:rsidRPr="00FA742D">
        <w:rPr>
          <w:lang w:eastAsia="et-EE"/>
        </w:rPr>
        <w:t xml:space="preserve">e raie ja </w:t>
      </w:r>
      <w:proofErr w:type="spellStart"/>
      <w:r w:rsidR="001B4A62" w:rsidRPr="00FA742D">
        <w:rPr>
          <w:lang w:eastAsia="et-EE"/>
        </w:rPr>
        <w:t>kokkuveo</w:t>
      </w:r>
      <w:proofErr w:type="spellEnd"/>
      <w:r w:rsidR="001B4A62" w:rsidRPr="00FA742D">
        <w:rPr>
          <w:lang w:eastAsia="et-EE"/>
        </w:rPr>
        <w:t xml:space="preserve">. </w:t>
      </w:r>
      <w:r w:rsidR="001049B5" w:rsidRPr="00FA742D">
        <w:rPr>
          <w:lang w:eastAsia="et-EE"/>
        </w:rPr>
        <w:t xml:space="preserve">Raie käigus tuleb teha raiutavatest puudest etteantud sortimenti, see kokku vedada ja ladustada etteantud kohta. </w:t>
      </w:r>
    </w:p>
    <w:p w14:paraId="14025A19" w14:textId="790A53FF" w:rsidR="00BB55D0" w:rsidRPr="00AC5C1A" w:rsidRDefault="0089129C" w:rsidP="00906397">
      <w:pPr>
        <w:suppressAutoHyphens w:val="0"/>
        <w:autoSpaceDE w:val="0"/>
        <w:autoSpaceDN w:val="0"/>
        <w:adjustRightInd w:val="0"/>
        <w:jc w:val="both"/>
        <w:rPr>
          <w:bCs/>
        </w:rPr>
      </w:pPr>
      <w:r w:rsidRPr="00D17F46">
        <w:rPr>
          <w:bCs/>
        </w:rPr>
        <w:t xml:space="preserve">Edasi tuleb teostada </w:t>
      </w:r>
      <w:r w:rsidR="009166AD" w:rsidRPr="00D17F46">
        <w:rPr>
          <w:bCs/>
        </w:rPr>
        <w:t>kändude juurimine</w:t>
      </w:r>
      <w:r w:rsidR="00BF04A1" w:rsidRPr="00D17F46">
        <w:rPr>
          <w:bCs/>
        </w:rPr>
        <w:t xml:space="preserve"> (</w:t>
      </w:r>
      <w:r w:rsidR="00172F40" w:rsidRPr="00D17F46">
        <w:rPr>
          <w:bCs/>
        </w:rPr>
        <w:t>0,4</w:t>
      </w:r>
      <w:r w:rsidR="00C3427D" w:rsidRPr="00D17F46">
        <w:rPr>
          <w:bCs/>
        </w:rPr>
        <w:t>3 ha</w:t>
      </w:r>
      <w:r w:rsidR="0075168A" w:rsidRPr="00D17F46">
        <w:rPr>
          <w:bCs/>
        </w:rPr>
        <w:t>)</w:t>
      </w:r>
      <w:r w:rsidR="00172F40" w:rsidRPr="00D17F46">
        <w:rPr>
          <w:bCs/>
        </w:rPr>
        <w:t xml:space="preserve"> ja </w:t>
      </w:r>
      <w:r w:rsidR="003A5AF3" w:rsidRPr="00D17F46">
        <w:rPr>
          <w:bCs/>
        </w:rPr>
        <w:t>kändude freesimine (0,43 ha)</w:t>
      </w:r>
      <w:r w:rsidR="00BF04A1" w:rsidRPr="00D17F46">
        <w:rPr>
          <w:bCs/>
        </w:rPr>
        <w:t xml:space="preserve">. </w:t>
      </w:r>
      <w:r w:rsidR="00906397" w:rsidRPr="00D17F46">
        <w:rPr>
          <w:bCs/>
        </w:rPr>
        <w:t>Eesvoolul 100 ja teekraavil 103 ei ole juurimistöid ette nähtud vaid kännud tuleb freesida</w:t>
      </w:r>
      <w:r w:rsidR="00B2217E" w:rsidRPr="00D17F46">
        <w:rPr>
          <w:bCs/>
        </w:rPr>
        <w:t xml:space="preserve"> ainult teepoolselt nõlvalt</w:t>
      </w:r>
      <w:r w:rsidR="00906397" w:rsidRPr="00D17F46">
        <w:rPr>
          <w:bCs/>
        </w:rPr>
        <w:t>, et välistada kraavinõlvas erosiooni ilminguid.</w:t>
      </w:r>
      <w:r w:rsidR="00D17F46" w:rsidRPr="00D17F46">
        <w:rPr>
          <w:bCs/>
        </w:rPr>
        <w:t xml:space="preserve"> </w:t>
      </w:r>
      <w:r w:rsidR="00BB55D0" w:rsidRPr="00D17F46">
        <w:rPr>
          <w:bCs/>
        </w:rPr>
        <w:t xml:space="preserve">Kännud juuritakse </w:t>
      </w:r>
      <w:r w:rsidR="006E235F" w:rsidRPr="00D17F46">
        <w:rPr>
          <w:bCs/>
        </w:rPr>
        <w:t xml:space="preserve">teede puhul </w:t>
      </w:r>
      <w:r w:rsidR="00BB55D0" w:rsidRPr="00D17F46">
        <w:rPr>
          <w:bCs/>
        </w:rPr>
        <w:t>kogu teetrassi laiuse ulatuses</w:t>
      </w:r>
      <w:r w:rsidR="00A14104" w:rsidRPr="00D17F46">
        <w:rPr>
          <w:bCs/>
        </w:rPr>
        <w:t xml:space="preserve"> ja </w:t>
      </w:r>
      <w:r w:rsidR="00953368" w:rsidRPr="00D17F46">
        <w:rPr>
          <w:bCs/>
        </w:rPr>
        <w:t>koondatakse hunnikutesse</w:t>
      </w:r>
      <w:r w:rsidR="00230147" w:rsidRPr="00D17F46">
        <w:rPr>
          <w:bCs/>
        </w:rPr>
        <w:t xml:space="preserve">. </w:t>
      </w:r>
      <w:r w:rsidR="00020020" w:rsidRPr="00D17F46">
        <w:rPr>
          <w:bCs/>
        </w:rPr>
        <w:t>Võsaga kaetud aladel töödeldakse kraavi nõlva võimalusel freesimise teel või eemaldatakse võsa juurestik sette eemaldamise käigus.</w:t>
      </w:r>
      <w:r w:rsidR="006266B3" w:rsidRPr="00D17F46">
        <w:rPr>
          <w:bCs/>
        </w:rPr>
        <w:t xml:space="preserve"> </w:t>
      </w:r>
      <w:r w:rsidR="00D34133" w:rsidRPr="00D17F46">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D17F46">
        <w:rPr>
          <w:bCs/>
        </w:rPr>
        <w:t>Juuritud känn</w:t>
      </w:r>
      <w:r w:rsidR="00330E2F" w:rsidRPr="00D17F46">
        <w:rPr>
          <w:bCs/>
        </w:rPr>
        <w:t>ud ja väljatulnud kivid</w:t>
      </w:r>
      <w:r w:rsidR="00BC2995" w:rsidRPr="00D17F46">
        <w:rPr>
          <w:bCs/>
        </w:rPr>
        <w:t xml:space="preserve"> </w:t>
      </w:r>
      <w:r w:rsidR="00330E2F" w:rsidRPr="00D17F46">
        <w:rPr>
          <w:bCs/>
        </w:rPr>
        <w:t>tuleb paigutada trassi äärde nii, et ei tekiks katkematut valli, vahe tuleb jätta iga 25m tagant.</w:t>
      </w:r>
      <w:r w:rsidR="00CA6293" w:rsidRPr="00D17F46">
        <w:rPr>
          <w:bCs/>
        </w:rPr>
        <w:t xml:space="preserve"> </w:t>
      </w:r>
      <w:r w:rsidR="00EA5E7E" w:rsidRPr="00D17F46">
        <w:rPr>
          <w:bCs/>
        </w:rPr>
        <w:t>Kraavide kaeve pinnast ja se</w:t>
      </w:r>
      <w:r w:rsidR="00CA6293" w:rsidRPr="00D17F46">
        <w:rPr>
          <w:bCs/>
        </w:rPr>
        <w:t xml:space="preserve">tte võib paigutada ka olemasoleva mulde taha, kuid see peab jääma sellest madalamale. </w:t>
      </w:r>
      <w:r w:rsidR="009166AD" w:rsidRPr="00D17F46">
        <w:rPr>
          <w:bCs/>
        </w:rPr>
        <w:t xml:space="preserve">Kraavi teepoolsed perved peavad olema töödeldud tasemel, mis </w:t>
      </w:r>
      <w:r w:rsidR="009166AD" w:rsidRPr="00AC5C1A">
        <w:rPr>
          <w:bCs/>
        </w:rPr>
        <w:t>võimaldab mehhaniseeritud hooldust.</w:t>
      </w:r>
      <w:r w:rsidR="000B70FA" w:rsidRPr="00AC5C1A">
        <w:t xml:space="preserve"> </w:t>
      </w:r>
    </w:p>
    <w:p w14:paraId="7E3FB179" w14:textId="0123E2A8" w:rsidR="00504D83" w:rsidRPr="00AC5C1A" w:rsidRDefault="00504D83" w:rsidP="00504D83">
      <w:pPr>
        <w:suppressAutoHyphens w:val="0"/>
        <w:autoSpaceDE w:val="0"/>
        <w:autoSpaceDN w:val="0"/>
        <w:adjustRightInd w:val="0"/>
        <w:jc w:val="both"/>
      </w:pPr>
      <w:r w:rsidRPr="00AC5C1A">
        <w:t xml:space="preserve">Suursoo tee saab alguse 19333 Uulu-Soometsa-Häädemeeste </w:t>
      </w:r>
      <w:proofErr w:type="spellStart"/>
      <w:r w:rsidRPr="00AC5C1A">
        <w:t>kõrvalmaanteelt</w:t>
      </w:r>
      <w:proofErr w:type="spellEnd"/>
      <w:r w:rsidRPr="00AC5C1A">
        <w:t xml:space="preserve"> km 7,806</w:t>
      </w:r>
      <w:r w:rsidR="00233992" w:rsidRPr="00AC5C1A">
        <w:t>, mis rekonstrueeritakse</w:t>
      </w:r>
      <w:r w:rsidRPr="00AC5C1A">
        <w:t xml:space="preserve"> Teelahendus OÜ poolt </w:t>
      </w:r>
      <w:r w:rsidR="00233992" w:rsidRPr="00AC5C1A">
        <w:t xml:space="preserve">koostatud ristumiskoha projekti </w:t>
      </w:r>
      <w:r w:rsidRPr="00AC5C1A">
        <w:t>(töö nr.PP-24-01-03)</w:t>
      </w:r>
      <w:r w:rsidR="00233992" w:rsidRPr="00AC5C1A">
        <w:t xml:space="preserve"> järgi</w:t>
      </w:r>
      <w:r w:rsidRPr="00AC5C1A">
        <w:t xml:space="preserve">. </w:t>
      </w:r>
    </w:p>
    <w:p w14:paraId="469686D1" w14:textId="15DE1DB5" w:rsidR="00504D83" w:rsidRPr="00AC5C1A" w:rsidRDefault="00504D83" w:rsidP="00504D83">
      <w:pPr>
        <w:suppressAutoHyphens w:val="0"/>
        <w:autoSpaceDE w:val="0"/>
        <w:autoSpaceDN w:val="0"/>
        <w:adjustRightInd w:val="0"/>
        <w:jc w:val="both"/>
      </w:pPr>
      <w:r w:rsidRPr="00AC5C1A">
        <w:t xml:space="preserve">Teetrass PK0-PK1 ehitatakse uus tee muldkeha metsa- ja põllumaa piiril olevale trassile. Uus teelõik pk.0 – pk.1 (1+22) on vajalik seetõttu, et uuelt </w:t>
      </w:r>
      <w:proofErr w:type="spellStart"/>
      <w:r w:rsidRPr="00AC5C1A">
        <w:t>risumiskohalt</w:t>
      </w:r>
      <w:proofErr w:type="spellEnd"/>
      <w:r w:rsidRPr="00AC5C1A">
        <w:t xml:space="preserve"> oleks tagatud Transpordiameti nõuetele vastava nähtavuskolmnurk. Ehitatav tee ristub PK1 juures olemasoleval muldel oleva teise pinnasteega, edasi kuni ehitatava tee lõpuni kulgeb teetrass olemasoleval pinnasteel. PK1 - PK6 jäävad teetrassi mõlemasse serva põllumaad, PK6 - PK13 jääb vasakule serva põllumaa ja paremale poole mets. Tee lõpeb tagasipöördekohaga, milleks kasutatakse ristuvat olemasolevat pinnasteed. </w:t>
      </w:r>
    </w:p>
    <w:p w14:paraId="17BEC77C" w14:textId="4433788B" w:rsidR="00504D83" w:rsidRPr="00AC5C1A" w:rsidRDefault="00504D83" w:rsidP="00504D83">
      <w:pPr>
        <w:suppressAutoHyphens w:val="0"/>
        <w:autoSpaceDE w:val="0"/>
        <w:autoSpaceDN w:val="0"/>
        <w:adjustRightInd w:val="0"/>
        <w:jc w:val="both"/>
      </w:pPr>
      <w:r w:rsidRPr="00AC5C1A">
        <w:t xml:space="preserve">Pk.1 – pk. 13 </w:t>
      </w:r>
      <w:r w:rsidR="00AC5C1A" w:rsidRPr="00AC5C1A">
        <w:t xml:space="preserve">rajatakse </w:t>
      </w:r>
      <w:r w:rsidRPr="00AC5C1A">
        <w:t xml:space="preserve">tee olemasolevale muldkehale. Olemas olev tee tasandatakse, likvideeritakse buldooseriga mikrokünkad ning täidetakse tekkinud rööpad ja augud </w:t>
      </w:r>
      <w:proofErr w:type="spellStart"/>
      <w:r w:rsidRPr="00AC5C1A">
        <w:t>mahalükatavatest</w:t>
      </w:r>
      <w:proofErr w:type="spellEnd"/>
      <w:r w:rsidRPr="00AC5C1A">
        <w:t xml:space="preserve"> küngastest saadava materjaliga. </w:t>
      </w:r>
    </w:p>
    <w:p w14:paraId="0CF7A56F" w14:textId="77777777" w:rsidR="00504D83" w:rsidRPr="00CA2E98" w:rsidRDefault="00504D83" w:rsidP="00504D83">
      <w:pPr>
        <w:suppressAutoHyphens w:val="0"/>
        <w:autoSpaceDE w:val="0"/>
        <w:autoSpaceDN w:val="0"/>
        <w:adjustRightInd w:val="0"/>
        <w:jc w:val="both"/>
      </w:pPr>
      <w:r w:rsidRPr="00CC16F3">
        <w:t xml:space="preserve">Olemasoleva tee teemulle töödelda vähemalt 5,0 m laiuseks. Muldkeha ehituseks tuleb kasutada võimalikult palju kohapealset pinnast, kuid vajalik on pinnast ka juurde vedada (ristumiskoht Uulu-Soometsa-Häädemeeste teega). Projekteeritava Suursoo tee muldkeha jääb enamjaolt olemasolevale kõrgusele va. </w:t>
      </w:r>
      <w:proofErr w:type="spellStart"/>
      <w:r w:rsidRPr="00CC16F3">
        <w:t>buldooserdatavad</w:t>
      </w:r>
      <w:proofErr w:type="spellEnd"/>
      <w:r w:rsidRPr="00CC16F3">
        <w:t xml:space="preserve"> künkad. T-kujulise tagasipööramise koha mulde (10cm) ehitamiseks kasutada teekraavidest 501 rekonstrueerimisel saadavat pinnast. Kraavi 501 rekonstrueerimise käigus tasandada ka teekraavi põhjapoolsel küljel paiknev liikumistee elektriliini servas. </w:t>
      </w:r>
    </w:p>
    <w:p w14:paraId="75F4ADAD" w14:textId="7FFF5965" w:rsidR="00504D83" w:rsidRPr="00CA2E98" w:rsidRDefault="00504D83" w:rsidP="00504D83">
      <w:pPr>
        <w:suppressAutoHyphens w:val="0"/>
        <w:autoSpaceDE w:val="0"/>
        <w:autoSpaceDN w:val="0"/>
        <w:adjustRightInd w:val="0"/>
        <w:jc w:val="both"/>
      </w:pPr>
      <w:r w:rsidRPr="00CA2E98">
        <w:t xml:space="preserve">Suursoo teele ehitatakse katend </w:t>
      </w:r>
      <w:r w:rsidR="00CC16F3" w:rsidRPr="00CA2E98">
        <w:t xml:space="preserve">laiusega </w:t>
      </w:r>
      <w:r w:rsidRPr="00CA2E98">
        <w:t>4,0</w:t>
      </w:r>
      <w:r w:rsidR="00CC16F3" w:rsidRPr="00CA2E98">
        <w:t>m</w:t>
      </w:r>
      <w:r w:rsidR="001241C9" w:rsidRPr="00CA2E98">
        <w:t>, paksusega</w:t>
      </w:r>
      <w:r w:rsidRPr="00CA2E98">
        <w:t xml:space="preserve"> 10cm </w:t>
      </w:r>
      <w:r w:rsidR="001241C9" w:rsidRPr="00CA2E98">
        <w:t xml:space="preserve">purustatud kruusast </w:t>
      </w:r>
      <w:r w:rsidRPr="00CA2E98">
        <w:t>(Pos 6)</w:t>
      </w:r>
      <w:r w:rsidR="002C6860" w:rsidRPr="00CA2E98">
        <w:t xml:space="preserve"> ja </w:t>
      </w:r>
      <w:r w:rsidRPr="00CA2E98">
        <w:t>20cm s</w:t>
      </w:r>
      <w:r w:rsidR="002C6860" w:rsidRPr="00CA2E98">
        <w:t xml:space="preserve">orteeritud kruusast </w:t>
      </w:r>
      <w:r w:rsidRPr="00CA2E98">
        <w:t>(Pos 3)</w:t>
      </w:r>
      <w:r w:rsidR="002C6860" w:rsidRPr="00CA2E98">
        <w:t xml:space="preserve">. </w:t>
      </w:r>
      <w:r w:rsidR="00E345AB" w:rsidRPr="00CA2E98">
        <w:t xml:space="preserve">Kruuskatend rajatakse </w:t>
      </w:r>
      <w:r w:rsidRPr="00CA2E98">
        <w:t>geotekstiil</w:t>
      </w:r>
      <w:r w:rsidR="00E345AB" w:rsidRPr="00CA2E98">
        <w:t>ile</w:t>
      </w:r>
      <w:r w:rsidRPr="00CA2E98">
        <w:t xml:space="preserve"> </w:t>
      </w:r>
      <w:r w:rsidR="00E345AB" w:rsidRPr="00CA2E98">
        <w:t xml:space="preserve">(Deklareeritud tõmbetugevus MD/CMD ≥20 </w:t>
      </w:r>
      <w:proofErr w:type="spellStart"/>
      <w:r w:rsidR="00E345AB" w:rsidRPr="00CA2E98">
        <w:t>kN</w:t>
      </w:r>
      <w:proofErr w:type="spellEnd"/>
      <w:r w:rsidR="00E345AB" w:rsidRPr="00CA2E98">
        <w:t>/m, 5,0 m lai, mittekootud)</w:t>
      </w:r>
      <w:r w:rsidRPr="00CA2E98">
        <w:t xml:space="preserve">, et vältida pinnaste segunemist. Uued teekraavid 502, 503 ja 504 rajatakse uue </w:t>
      </w:r>
      <w:proofErr w:type="spellStart"/>
      <w:r w:rsidRPr="00CA2E98">
        <w:t>mahasõidu</w:t>
      </w:r>
      <w:proofErr w:type="spellEnd"/>
      <w:r w:rsidRPr="00CA2E98">
        <w:t xml:space="preserve"> ehitamisel Uulu-Soometsa-Häädemeeste maanteelt. Suursoo tee olemasolev teekraav nr 103 ja eesvool Suursoo peakraav (kraav 100), mis piirnevad Külaotsa ja Kuke katastriüksustega, hooldatakse st likvideeritakse </w:t>
      </w:r>
      <w:r w:rsidRPr="00CA2E98">
        <w:lastRenderedPageBreak/>
        <w:t xml:space="preserve">voolutakistused ja muldepoolselt (teepoolselt) nõlvalt </w:t>
      </w:r>
      <w:r w:rsidR="00F9410F" w:rsidRPr="00CA2E98">
        <w:t>freesitakse kännud</w:t>
      </w:r>
      <w:r w:rsidRPr="00CA2E98">
        <w:t>. Sete võetakse kraavist välja teemulde poolt ja põhjast hooldustööde mahus 0,3‐0,5m</w:t>
      </w:r>
      <w:r w:rsidRPr="00CA2E98">
        <w:rPr>
          <w:vertAlign w:val="superscript"/>
        </w:rPr>
        <w:t>3</w:t>
      </w:r>
      <w:r w:rsidRPr="00CA2E98">
        <w:t xml:space="preserve">/m. </w:t>
      </w:r>
    </w:p>
    <w:p w14:paraId="46B7BA5C" w14:textId="33E5180F" w:rsidR="00504D83" w:rsidRPr="00EC6185" w:rsidRDefault="00504D83" w:rsidP="00504D83">
      <w:pPr>
        <w:suppressAutoHyphens w:val="0"/>
        <w:autoSpaceDE w:val="0"/>
        <w:autoSpaceDN w:val="0"/>
        <w:adjustRightInd w:val="0"/>
        <w:jc w:val="both"/>
      </w:pPr>
      <w:r w:rsidRPr="00CA2E98">
        <w:t>Olemasoleva pinnastee servas</w:t>
      </w:r>
      <w:r w:rsidR="00F9410F" w:rsidRPr="00CA2E98">
        <w:t xml:space="preserve"> </w:t>
      </w:r>
      <w:r w:rsidRPr="00CA2E98">
        <w:t xml:space="preserve">PK6 ja PK13 vahelisel lõigul tagasipöördekoha (TP-T) läheduses asuv kraav 501 rekonstrueeritakse ja ühendatakse paigaldatava uue truubi T6 kaudu kraaviga </w:t>
      </w:r>
      <w:r w:rsidRPr="00EC6185">
        <w:t xml:space="preserve">300. Tagasipöördekoha haruga piirnevalt ühendatakse kraav 300 ka ehitatava voolunõvaga. </w:t>
      </w:r>
    </w:p>
    <w:p w14:paraId="46754CF3" w14:textId="6EE102CF" w:rsidR="00504D83" w:rsidRPr="00EC6185" w:rsidRDefault="00504D83" w:rsidP="00504D83">
      <w:pPr>
        <w:suppressAutoHyphens w:val="0"/>
        <w:autoSpaceDE w:val="0"/>
        <w:autoSpaceDN w:val="0"/>
        <w:adjustRightInd w:val="0"/>
        <w:jc w:val="both"/>
      </w:pPr>
      <w:r w:rsidRPr="00EC6185">
        <w:t xml:space="preserve">Hooldatavad truubid: Teekraavile kr 103 jääv truup T2 - 100BT11B ja eesvoolule kr 100 jääv truup T5 - 120BT17B hooldatakse st puhastatakse settest ja korrastatakse otsakud. </w:t>
      </w:r>
    </w:p>
    <w:p w14:paraId="1D15ED02" w14:textId="7B044BE8" w:rsidR="00504D83" w:rsidRPr="00C51855" w:rsidRDefault="00504D83" w:rsidP="00504D83">
      <w:pPr>
        <w:suppressAutoHyphens w:val="0"/>
        <w:autoSpaceDE w:val="0"/>
        <w:autoSpaceDN w:val="0"/>
        <w:adjustRightInd w:val="0"/>
        <w:jc w:val="both"/>
      </w:pPr>
      <w:r w:rsidRPr="00EC6185">
        <w:t xml:space="preserve">Uuendatavad truubid: </w:t>
      </w:r>
      <w:r w:rsidR="00EC6185" w:rsidRPr="00EC6185">
        <w:t>E</w:t>
      </w:r>
      <w:r w:rsidRPr="00EC6185">
        <w:t xml:space="preserve">esvoolule Suursoo peakraavile jäävad truubid T3 - 100BT11B ja T4 - </w:t>
      </w:r>
      <w:r w:rsidRPr="00C51855">
        <w:t xml:space="preserve">100BT13B uuendatakse st asendatakse truubitoru ja ehitatakse uued otsakud. </w:t>
      </w:r>
    </w:p>
    <w:p w14:paraId="6D321A53" w14:textId="2922DC09" w:rsidR="00504D83" w:rsidRPr="00C51855" w:rsidRDefault="00504D83" w:rsidP="00504D83">
      <w:pPr>
        <w:suppressAutoHyphens w:val="0"/>
        <w:autoSpaceDE w:val="0"/>
        <w:autoSpaceDN w:val="0"/>
        <w:adjustRightInd w:val="0"/>
        <w:jc w:val="both"/>
      </w:pPr>
      <w:r w:rsidRPr="00C51855">
        <w:t xml:space="preserve">Uued ehitatavad truubid: Ehitatava </w:t>
      </w:r>
      <w:proofErr w:type="spellStart"/>
      <w:r w:rsidRPr="00C51855">
        <w:t>mahasõidu</w:t>
      </w:r>
      <w:proofErr w:type="spellEnd"/>
      <w:r w:rsidRPr="00C51855">
        <w:t xml:space="preserve"> alla Uulu-Soometsa-Häädemeeste maanteelt paigaldatakse truup T7-40PT10KOK, tagasipööramis</w:t>
      </w:r>
      <w:r w:rsidR="00EC6185" w:rsidRPr="00C51855">
        <w:t>e</w:t>
      </w:r>
      <w:r w:rsidRPr="00C51855">
        <w:t xml:space="preserve">koha lähedusse kraavile 501 paigaldatakse truup T6-40PT10MAOK mis ühendab teekraavi 501 </w:t>
      </w:r>
      <w:proofErr w:type="spellStart"/>
      <w:r w:rsidRPr="00C51855">
        <w:t>mps</w:t>
      </w:r>
      <w:proofErr w:type="spellEnd"/>
      <w:r w:rsidRPr="00C51855">
        <w:t xml:space="preserve"> kraaviga 300.</w:t>
      </w:r>
    </w:p>
    <w:p w14:paraId="3628CFA0" w14:textId="0C3E64CB" w:rsidR="00504D83" w:rsidRPr="00C51855" w:rsidRDefault="00504D83" w:rsidP="00504D83">
      <w:pPr>
        <w:suppressAutoHyphens w:val="0"/>
        <w:autoSpaceDE w:val="0"/>
        <w:autoSpaceDN w:val="0"/>
        <w:adjustRightInd w:val="0"/>
        <w:jc w:val="both"/>
      </w:pPr>
      <w:proofErr w:type="spellStart"/>
      <w:r w:rsidRPr="00C51855">
        <w:t>Mahasõidud</w:t>
      </w:r>
      <w:proofErr w:type="spellEnd"/>
      <w:r w:rsidRPr="00C51855">
        <w:t xml:space="preserve"> rajatakse pääsemiseks teega piirnevatele Külaotsa, Kuke, Lõo, Surju metskond 122 katastriüksustele. Kokku rajatakse ehitatavale teele seitse </w:t>
      </w:r>
      <w:proofErr w:type="spellStart"/>
      <w:r w:rsidRPr="00C51855">
        <w:t>mahasõidukohta</w:t>
      </w:r>
      <w:proofErr w:type="spellEnd"/>
      <w:r w:rsidRPr="00C51855">
        <w:t xml:space="preserve">. Ehitatavate </w:t>
      </w:r>
      <w:proofErr w:type="spellStart"/>
      <w:r w:rsidRPr="00C51855">
        <w:t>mahasõidukohtade</w:t>
      </w:r>
      <w:proofErr w:type="spellEnd"/>
      <w:r w:rsidRPr="00C51855">
        <w:t xml:space="preserve"> tüüp on M3 (R=10, L=10) Teerajatiste katendi tüüp on analoogselt teele kokku 30cm (10cm </w:t>
      </w:r>
      <w:r w:rsidR="007E1C45" w:rsidRPr="00C51855">
        <w:t>purustatud kruus</w:t>
      </w:r>
      <w:r w:rsidRPr="00C51855">
        <w:t xml:space="preserve"> (Pos 6) - 20cm </w:t>
      </w:r>
      <w:proofErr w:type="spellStart"/>
      <w:r w:rsidR="007E1C45" w:rsidRPr="00C51855">
        <w:t>soreeritud</w:t>
      </w:r>
      <w:proofErr w:type="spellEnd"/>
      <w:r w:rsidR="007E1C45" w:rsidRPr="00C51855">
        <w:t xml:space="preserve"> kruus</w:t>
      </w:r>
      <w:r w:rsidRPr="00C51855">
        <w:t xml:space="preserve"> (Pos 3) - geotekstiil </w:t>
      </w:r>
      <w:r w:rsidR="007E1C45" w:rsidRPr="00C51855">
        <w:t xml:space="preserve">(Deklareeritud tõmbetugevus MD/CMD ≥20 </w:t>
      </w:r>
      <w:proofErr w:type="spellStart"/>
      <w:r w:rsidR="007E1C45" w:rsidRPr="00C51855">
        <w:t>kN</w:t>
      </w:r>
      <w:proofErr w:type="spellEnd"/>
      <w:r w:rsidR="007E1C45" w:rsidRPr="00C51855">
        <w:t>/m, 5,0 m lai, mittekootud</w:t>
      </w:r>
      <w:r w:rsidRPr="00C51855">
        <w:t xml:space="preserve">). Teerajatiste </w:t>
      </w:r>
      <w:proofErr w:type="spellStart"/>
      <w:r w:rsidRPr="00C51855">
        <w:t>pealtlaius</w:t>
      </w:r>
      <w:proofErr w:type="spellEnd"/>
      <w:r w:rsidRPr="00C51855">
        <w:t xml:space="preserve"> on 4,5m (teel 4,0m).</w:t>
      </w:r>
    </w:p>
    <w:p w14:paraId="56B1EF23" w14:textId="77777777" w:rsidR="00504D83" w:rsidRPr="00C51855" w:rsidRDefault="00504D83" w:rsidP="00504D83">
      <w:pPr>
        <w:suppressAutoHyphens w:val="0"/>
        <w:autoSpaceDE w:val="0"/>
        <w:autoSpaceDN w:val="0"/>
        <w:adjustRightInd w:val="0"/>
        <w:jc w:val="both"/>
      </w:pPr>
      <w:r w:rsidRPr="00C51855">
        <w:t>Teerajatiste mulded ehitatakse 10cm tüsedused ning kohapealt saadavast pinnasest.</w:t>
      </w:r>
    </w:p>
    <w:p w14:paraId="2D503C20" w14:textId="11996532" w:rsidR="00504D83" w:rsidRPr="00D220A5" w:rsidRDefault="00504D83" w:rsidP="00504D83">
      <w:pPr>
        <w:suppressAutoHyphens w:val="0"/>
        <w:autoSpaceDE w:val="0"/>
        <w:autoSpaceDN w:val="0"/>
        <w:adjustRightInd w:val="0"/>
        <w:jc w:val="both"/>
      </w:pPr>
      <w:r w:rsidRPr="00D220A5">
        <w:t>Suursoo tee lõppu pk.13 ehitatakse T-kujuline tagasipööramis</w:t>
      </w:r>
      <w:r w:rsidR="00C51855" w:rsidRPr="00D220A5">
        <w:t>e</w:t>
      </w:r>
      <w:r w:rsidRPr="00D220A5">
        <w:t xml:space="preserve">koht TP-T: kulumiskihiga 10cm </w:t>
      </w:r>
      <w:r w:rsidR="00C51855" w:rsidRPr="00D220A5">
        <w:t>purustatud kruus</w:t>
      </w:r>
      <w:r w:rsidRPr="00D220A5">
        <w:t xml:space="preserve"> (Pos 6) 20cm kruusalusel </w:t>
      </w:r>
      <w:r w:rsidR="00D220A5" w:rsidRPr="00D220A5">
        <w:t>sorteeritud kruus</w:t>
      </w:r>
      <w:r w:rsidRPr="00D220A5">
        <w:t xml:space="preserve"> (Pos 3) geotekstiilil </w:t>
      </w:r>
      <w:r w:rsidR="00D220A5" w:rsidRPr="00D220A5">
        <w:t xml:space="preserve">(Deklareeritud tõmbetugevus MD/CMD ≥20 </w:t>
      </w:r>
      <w:proofErr w:type="spellStart"/>
      <w:r w:rsidR="00D220A5" w:rsidRPr="00D220A5">
        <w:t>kN</w:t>
      </w:r>
      <w:proofErr w:type="spellEnd"/>
      <w:r w:rsidR="00D220A5" w:rsidRPr="00D220A5">
        <w:t>/m, 5,0 m lai, mittekootud</w:t>
      </w:r>
      <w:r w:rsidRPr="00D220A5">
        <w:t>). Tagasipööramis</w:t>
      </w:r>
      <w:r w:rsidR="00D220A5" w:rsidRPr="00D220A5">
        <w:t>e</w:t>
      </w:r>
      <w:r w:rsidRPr="00D220A5">
        <w:t xml:space="preserve">koha mulle ehitatakse tüsedusega 20cm kohapealt saadavast pinnasest (teekraav 501 </w:t>
      </w:r>
      <w:proofErr w:type="spellStart"/>
      <w:r w:rsidRPr="00D220A5">
        <w:t>rek</w:t>
      </w:r>
      <w:proofErr w:type="spellEnd"/>
      <w:r w:rsidRPr="00D220A5">
        <w:t>/kaeve) Tagasipööramis</w:t>
      </w:r>
      <w:r w:rsidR="00D220A5" w:rsidRPr="00D220A5">
        <w:t>e</w:t>
      </w:r>
      <w:r w:rsidRPr="00D220A5">
        <w:t>koha haarade pikkused on 50 m (lõuna suunas) ning 100 m põhja poole suunduv haar Uulu-Suursoo maaparandussüsteemi eesvoolu muldel.</w:t>
      </w:r>
    </w:p>
    <w:p w14:paraId="144E3A18" w14:textId="2A9239A3" w:rsidR="002A7E7A" w:rsidRPr="007D3F99" w:rsidRDefault="002A7E7A" w:rsidP="00A362B8">
      <w:pPr>
        <w:suppressAutoHyphens w:val="0"/>
        <w:autoSpaceDE w:val="0"/>
        <w:autoSpaceDN w:val="0"/>
        <w:adjustRightInd w:val="0"/>
        <w:jc w:val="both"/>
      </w:pPr>
      <w:r w:rsidRPr="000A5711">
        <w:t xml:space="preserve">Riigitee </w:t>
      </w:r>
      <w:r w:rsidR="000A5711" w:rsidRPr="000A5711">
        <w:t xml:space="preserve">19333 Uulu-Soometsa-Häädemeeste </w:t>
      </w:r>
      <w:proofErr w:type="spellStart"/>
      <w:r w:rsidR="000A5711" w:rsidRPr="000A5711">
        <w:t>kõrvalmaanteelt</w:t>
      </w:r>
      <w:proofErr w:type="spellEnd"/>
      <w:r w:rsidR="000A5711" w:rsidRPr="000A5711">
        <w:t xml:space="preserve"> km 7,806</w:t>
      </w:r>
      <w:r w:rsidRPr="000A5711">
        <w:t xml:space="preserve"> </w:t>
      </w:r>
      <w:r w:rsidR="000A5711" w:rsidRPr="000A5711">
        <w:t>Suursoo</w:t>
      </w:r>
      <w:r w:rsidRPr="000A5711">
        <w:t xml:space="preserve"> tee </w:t>
      </w:r>
      <w:r w:rsidRPr="007D3F99">
        <w:t>ristumiskoht ehitatakse vastavalt Teela</w:t>
      </w:r>
      <w:r w:rsidR="008F359E" w:rsidRPr="007D3F99">
        <w:t>hendused OÜ poolt koostatud</w:t>
      </w:r>
      <w:r w:rsidRPr="007D3F99">
        <w:t xml:space="preserve"> „</w:t>
      </w:r>
      <w:r w:rsidR="00A362B8" w:rsidRPr="007D3F99">
        <w:t xml:space="preserve">Pärnu maakond, Häädemeeste vald, Soometsa küla, </w:t>
      </w:r>
      <w:bookmarkStart w:id="0" w:name="_Hlk194407593"/>
      <w:r w:rsidR="00A362B8" w:rsidRPr="007D3F99">
        <w:t>19333 Uulu-Soometsa-Häädemeeste</w:t>
      </w:r>
      <w:bookmarkEnd w:id="0"/>
      <w:r w:rsidR="00A362B8" w:rsidRPr="007D3F99">
        <w:t xml:space="preserve"> km 7,806 ja Suursoo tee ristumiskoha rekonstrueerimise</w:t>
      </w:r>
      <w:r w:rsidRPr="007D3F99">
        <w:t xml:space="preserve"> põhiprojekt“</w:t>
      </w:r>
      <w:r w:rsidR="00A362B8" w:rsidRPr="007D3F99">
        <w:t xml:space="preserve"> </w:t>
      </w:r>
      <w:r w:rsidR="007D3F99" w:rsidRPr="007D3F99">
        <w:t>Töö nr. PP-24-01-03</w:t>
      </w:r>
      <w:r w:rsidRPr="007D3F99">
        <w:t>.</w:t>
      </w:r>
    </w:p>
    <w:p w14:paraId="3B640905" w14:textId="77777777" w:rsidR="00E806EA" w:rsidRPr="00A937CF" w:rsidRDefault="00315B97" w:rsidP="00315B97">
      <w:pPr>
        <w:suppressAutoHyphens w:val="0"/>
        <w:autoSpaceDE w:val="0"/>
        <w:autoSpaceDN w:val="0"/>
        <w:adjustRightInd w:val="0"/>
        <w:jc w:val="both"/>
      </w:pPr>
      <w:r w:rsidRPr="00A937CF">
        <w:t xml:space="preserve">Uus </w:t>
      </w:r>
      <w:proofErr w:type="spellStart"/>
      <w:r w:rsidRPr="00A937CF">
        <w:t>mahasõit</w:t>
      </w:r>
      <w:proofErr w:type="spellEnd"/>
      <w:r w:rsidRPr="00A937CF">
        <w:t xml:space="preserve"> ehitatakse riigitee nr 19333 Uulu-Soometsa-Häädemeeste km 7,806 kohale. Ristumiskoht rajatakse riigiteega 90˚all. </w:t>
      </w:r>
      <w:proofErr w:type="spellStart"/>
      <w:r w:rsidRPr="00A937CF">
        <w:t>Mahasõidukoha</w:t>
      </w:r>
      <w:proofErr w:type="spellEnd"/>
      <w:r w:rsidRPr="00A937CF">
        <w:t xml:space="preserve"> ümber on ca 10-20 cm</w:t>
      </w:r>
      <w:r w:rsidR="00E806EA" w:rsidRPr="00A937CF">
        <w:t xml:space="preserve"> </w:t>
      </w:r>
      <w:r w:rsidRPr="00A937CF">
        <w:t>paksune huumuskiht ja aluspinnaseks on liivsavi. Teepeenrad on rohtunud. Ristumiskohal asuvad olemasolevad riigitee külgkraavid. Olemasolev riigitee truup asub</w:t>
      </w:r>
      <w:r w:rsidR="00E806EA" w:rsidRPr="00A937CF">
        <w:t xml:space="preserve"> </w:t>
      </w:r>
      <w:r w:rsidRPr="00A937CF">
        <w:t>ristumiskohast ca 70m kaugusel lõuna poole. Juurdepääsutee kohal asub Elektrilevi OÜ</w:t>
      </w:r>
      <w:r w:rsidR="00E806EA" w:rsidRPr="00A937CF">
        <w:t xml:space="preserve"> </w:t>
      </w:r>
      <w:r w:rsidRPr="00A937CF">
        <w:t>elektrimaakaabelliin.</w:t>
      </w:r>
      <w:r w:rsidR="005C42FA" w:rsidRPr="00A937CF">
        <w:t xml:space="preserve"> </w:t>
      </w:r>
    </w:p>
    <w:p w14:paraId="0210BCDC" w14:textId="7631AC36" w:rsidR="00F804B3" w:rsidRPr="00A937CF" w:rsidRDefault="00E806EA" w:rsidP="00166650">
      <w:pPr>
        <w:suppressAutoHyphens w:val="0"/>
        <w:autoSpaceDE w:val="0"/>
        <w:autoSpaceDN w:val="0"/>
        <w:adjustRightInd w:val="0"/>
        <w:jc w:val="both"/>
      </w:pPr>
      <w:r w:rsidRPr="00A937CF">
        <w:t>Suursoo</w:t>
      </w:r>
      <w:r w:rsidR="00CC78B3" w:rsidRPr="00A937CF">
        <w:t xml:space="preserve"> tee ristumiskoha </w:t>
      </w:r>
      <w:proofErr w:type="spellStart"/>
      <w:r w:rsidR="00166650" w:rsidRPr="00A937CF">
        <w:t>pikikalle</w:t>
      </w:r>
      <w:proofErr w:type="spellEnd"/>
      <w:r w:rsidR="00166650" w:rsidRPr="00A937CF">
        <w:t xml:space="preserve"> on 2,0%. Juurdepääsuteele on ettenähtud kahepoolse põikkaldega 2,5%-</w:t>
      </w:r>
      <w:proofErr w:type="spellStart"/>
      <w:r w:rsidR="00166650" w:rsidRPr="00A937CF">
        <w:t>ne</w:t>
      </w:r>
      <w:proofErr w:type="spellEnd"/>
      <w:r w:rsidR="00166650" w:rsidRPr="00A937CF">
        <w:t xml:space="preserve"> a/b kate ning 3,5%-</w:t>
      </w:r>
      <w:proofErr w:type="spellStart"/>
      <w:r w:rsidR="00166650" w:rsidRPr="00A937CF">
        <w:t>ne</w:t>
      </w:r>
      <w:proofErr w:type="spellEnd"/>
      <w:r w:rsidR="00166650" w:rsidRPr="00A937CF">
        <w:t xml:space="preserve"> kahepoolse põikkaldega kruuskate.</w:t>
      </w:r>
    </w:p>
    <w:p w14:paraId="5729E3D7" w14:textId="77777777" w:rsidR="00F804B3" w:rsidRPr="00A937CF" w:rsidRDefault="00F804B3" w:rsidP="00F804B3">
      <w:pPr>
        <w:suppressAutoHyphens w:val="0"/>
        <w:autoSpaceDE w:val="0"/>
        <w:autoSpaceDN w:val="0"/>
        <w:adjustRightInd w:val="0"/>
        <w:jc w:val="both"/>
      </w:pPr>
      <w:proofErr w:type="spellStart"/>
      <w:r w:rsidRPr="00A937CF">
        <w:t>Mahasõidutee</w:t>
      </w:r>
      <w:proofErr w:type="spellEnd"/>
      <w:r w:rsidRPr="00A937CF">
        <w:t xml:space="preserve"> rajatakse 18 m ulatuses riigitee katte servast a/b kattega ning edasi kruuskattega.</w:t>
      </w:r>
    </w:p>
    <w:p w14:paraId="7D16977B" w14:textId="77777777" w:rsidR="00F804B3" w:rsidRPr="00A937CF" w:rsidRDefault="00F804B3" w:rsidP="00F804B3">
      <w:pPr>
        <w:suppressAutoHyphens w:val="0"/>
        <w:autoSpaceDE w:val="0"/>
        <w:autoSpaceDN w:val="0"/>
        <w:adjustRightInd w:val="0"/>
        <w:jc w:val="both"/>
      </w:pPr>
      <w:proofErr w:type="spellStart"/>
      <w:r w:rsidRPr="00A937CF">
        <w:t>Mahasõidu</w:t>
      </w:r>
      <w:proofErr w:type="spellEnd"/>
      <w:r w:rsidRPr="00A937CF">
        <w:t xml:space="preserve"> katend rajatakse asfaltbetoonkattega järgmiselt:</w:t>
      </w:r>
    </w:p>
    <w:p w14:paraId="66BE3B7F" w14:textId="77777777" w:rsidR="00F804B3" w:rsidRPr="00BF642A" w:rsidRDefault="00F804B3" w:rsidP="00F804B3">
      <w:pPr>
        <w:pStyle w:val="ListParagraph"/>
        <w:numPr>
          <w:ilvl w:val="0"/>
          <w:numId w:val="19"/>
        </w:numPr>
        <w:suppressAutoHyphens w:val="0"/>
        <w:autoSpaceDE w:val="0"/>
        <w:autoSpaceDN w:val="0"/>
        <w:adjustRightInd w:val="0"/>
        <w:jc w:val="both"/>
      </w:pPr>
      <w:r w:rsidRPr="00BF642A">
        <w:t xml:space="preserve">Asfaltbetoon AC 16 </w:t>
      </w:r>
      <w:proofErr w:type="spellStart"/>
      <w:r w:rsidRPr="00BF642A">
        <w:t>surf</w:t>
      </w:r>
      <w:proofErr w:type="spellEnd"/>
      <w:r w:rsidRPr="00BF642A">
        <w:t xml:space="preserve"> </w:t>
      </w:r>
      <w:r w:rsidRPr="00BF642A">
        <w:tab/>
      </w:r>
      <w:r w:rsidRPr="00BF642A">
        <w:tab/>
      </w:r>
      <w:r w:rsidRPr="00BF642A">
        <w:tab/>
      </w:r>
      <w:r w:rsidRPr="00BF642A">
        <w:tab/>
      </w:r>
      <w:r w:rsidRPr="00BF642A">
        <w:tab/>
      </w:r>
      <w:r w:rsidRPr="00BF642A">
        <w:tab/>
        <w:t>h=9cm</w:t>
      </w:r>
    </w:p>
    <w:p w14:paraId="2AFD740B" w14:textId="77777777" w:rsidR="00F804B3" w:rsidRPr="00BF642A" w:rsidRDefault="00F804B3" w:rsidP="00F804B3">
      <w:pPr>
        <w:pStyle w:val="ListParagraph"/>
        <w:numPr>
          <w:ilvl w:val="0"/>
          <w:numId w:val="19"/>
        </w:numPr>
        <w:suppressAutoHyphens w:val="0"/>
        <w:autoSpaceDE w:val="0"/>
        <w:autoSpaceDN w:val="0"/>
        <w:adjustRightInd w:val="0"/>
        <w:jc w:val="both"/>
      </w:pPr>
      <w:proofErr w:type="spellStart"/>
      <w:r w:rsidRPr="00BF642A">
        <w:t>Fraktsioneeritud</w:t>
      </w:r>
      <w:proofErr w:type="spellEnd"/>
      <w:r w:rsidRPr="00BF642A">
        <w:t xml:space="preserve"> killustikust alus </w:t>
      </w:r>
      <w:proofErr w:type="spellStart"/>
      <w:r w:rsidRPr="00BF642A">
        <w:t>fr</w:t>
      </w:r>
      <w:proofErr w:type="spellEnd"/>
      <w:r w:rsidRPr="00BF642A">
        <w:t xml:space="preserve">. 16/32 kiilumisega </w:t>
      </w:r>
      <w:r w:rsidRPr="00BF642A">
        <w:tab/>
      </w:r>
      <w:r w:rsidRPr="00BF642A">
        <w:tab/>
        <w:t>h=20cm</w:t>
      </w:r>
    </w:p>
    <w:p w14:paraId="58599BF7" w14:textId="77777777" w:rsidR="00F804B3" w:rsidRPr="00BF642A" w:rsidRDefault="00F804B3" w:rsidP="00F804B3">
      <w:pPr>
        <w:pStyle w:val="ListParagraph"/>
        <w:numPr>
          <w:ilvl w:val="0"/>
          <w:numId w:val="19"/>
        </w:numPr>
        <w:suppressAutoHyphens w:val="0"/>
        <w:autoSpaceDE w:val="0"/>
        <w:autoSpaceDN w:val="0"/>
        <w:adjustRightInd w:val="0"/>
        <w:jc w:val="both"/>
      </w:pPr>
      <w:bookmarkStart w:id="1" w:name="_Hlk183773323"/>
      <w:r w:rsidRPr="00BF642A">
        <w:t xml:space="preserve">Geotekstiili (Deklareeritud tõmbetugevus MD/CMD ≥20 </w:t>
      </w:r>
      <w:proofErr w:type="spellStart"/>
      <w:r w:rsidRPr="00BF642A">
        <w:t>kN</w:t>
      </w:r>
      <w:proofErr w:type="spellEnd"/>
      <w:r w:rsidRPr="00BF642A">
        <w:t>/m, 5,0 m lai, mittekootud)</w:t>
      </w:r>
      <w:bookmarkEnd w:id="1"/>
    </w:p>
    <w:p w14:paraId="00C147FF" w14:textId="77777777" w:rsidR="00F804B3" w:rsidRPr="00BF642A" w:rsidRDefault="00F804B3" w:rsidP="00F804B3">
      <w:pPr>
        <w:pStyle w:val="ListParagraph"/>
        <w:numPr>
          <w:ilvl w:val="0"/>
          <w:numId w:val="19"/>
        </w:numPr>
        <w:suppressAutoHyphens w:val="0"/>
        <w:autoSpaceDE w:val="0"/>
        <w:autoSpaceDN w:val="0"/>
        <w:adjustRightInd w:val="0"/>
        <w:jc w:val="both"/>
      </w:pPr>
      <w:r w:rsidRPr="00BF642A">
        <w:t>Dreenkiht (liiv (k≥1,0m/24h)</w:t>
      </w:r>
      <w:r w:rsidRPr="00BF642A">
        <w:tab/>
      </w:r>
      <w:r w:rsidRPr="00BF642A">
        <w:tab/>
      </w:r>
      <w:r w:rsidRPr="00BF642A">
        <w:tab/>
      </w:r>
      <w:r w:rsidRPr="00BF642A">
        <w:tab/>
      </w:r>
      <w:r w:rsidRPr="00BF642A">
        <w:tab/>
      </w:r>
      <w:r w:rsidRPr="00BF642A">
        <w:tab/>
      </w:r>
      <w:proofErr w:type="spellStart"/>
      <w:r w:rsidRPr="00BF642A">
        <w:t>h</w:t>
      </w:r>
      <w:r w:rsidRPr="00BF642A">
        <w:rPr>
          <w:vertAlign w:val="subscript"/>
        </w:rPr>
        <w:t>min</w:t>
      </w:r>
      <w:proofErr w:type="spellEnd"/>
      <w:r w:rsidRPr="00BF642A">
        <w:t>=20cm</w:t>
      </w:r>
    </w:p>
    <w:p w14:paraId="11F3BF61" w14:textId="162513B4" w:rsidR="00F804B3" w:rsidRPr="00BF642A" w:rsidRDefault="00F804B3" w:rsidP="00F804B3">
      <w:pPr>
        <w:pStyle w:val="ListParagraph"/>
        <w:numPr>
          <w:ilvl w:val="0"/>
          <w:numId w:val="19"/>
        </w:numPr>
        <w:suppressAutoHyphens w:val="0"/>
        <w:autoSpaceDE w:val="0"/>
        <w:autoSpaceDN w:val="0"/>
        <w:adjustRightInd w:val="0"/>
        <w:jc w:val="both"/>
      </w:pPr>
      <w:r w:rsidRPr="00BF642A">
        <w:t>Täitepinnas (</w:t>
      </w:r>
      <w:proofErr w:type="spellStart"/>
      <w:r w:rsidRPr="00BF642A">
        <w:t>dreenivus</w:t>
      </w:r>
      <w:proofErr w:type="spellEnd"/>
      <w:r w:rsidRPr="00BF642A">
        <w:t xml:space="preserve"> minimaalselt 0,5m/</w:t>
      </w:r>
      <w:proofErr w:type="spellStart"/>
      <w:r w:rsidRPr="00BF642A">
        <w:t>ööp</w:t>
      </w:r>
      <w:proofErr w:type="spellEnd"/>
      <w:r w:rsidRPr="00BF642A">
        <w:t xml:space="preserve">) </w:t>
      </w:r>
      <w:r w:rsidRPr="00BF642A">
        <w:tab/>
      </w:r>
      <w:r w:rsidRPr="00BF642A">
        <w:tab/>
      </w:r>
      <w:r w:rsidRPr="00BF642A">
        <w:tab/>
      </w:r>
      <w:proofErr w:type="spellStart"/>
      <w:r w:rsidR="00474426" w:rsidRPr="00BF642A">
        <w:t>h</w:t>
      </w:r>
      <w:r w:rsidR="00474426" w:rsidRPr="00BF642A">
        <w:rPr>
          <w:vertAlign w:val="subscript"/>
        </w:rPr>
        <w:t>min</w:t>
      </w:r>
      <w:proofErr w:type="spellEnd"/>
      <w:r w:rsidR="00474426" w:rsidRPr="00BF642A">
        <w:t>=20cm</w:t>
      </w:r>
    </w:p>
    <w:p w14:paraId="4F01B97D" w14:textId="4F6F803A" w:rsidR="00F804B3" w:rsidRPr="00BF642A" w:rsidRDefault="00F804B3" w:rsidP="00F804B3">
      <w:pPr>
        <w:pStyle w:val="ListParagraph"/>
        <w:numPr>
          <w:ilvl w:val="0"/>
          <w:numId w:val="19"/>
        </w:numPr>
        <w:suppressAutoHyphens w:val="0"/>
        <w:autoSpaceDE w:val="0"/>
        <w:autoSpaceDN w:val="0"/>
        <w:adjustRightInd w:val="0"/>
        <w:jc w:val="both"/>
      </w:pPr>
      <w:r w:rsidRPr="00BF642A">
        <w:t>Aluspinnas – liiv</w:t>
      </w:r>
      <w:r w:rsidR="003A782D" w:rsidRPr="00BF642A">
        <w:t>savi</w:t>
      </w:r>
    </w:p>
    <w:p w14:paraId="1035E02B" w14:textId="77777777" w:rsidR="00F804B3" w:rsidRPr="00BF642A" w:rsidRDefault="00F804B3" w:rsidP="00F804B3">
      <w:pPr>
        <w:suppressAutoHyphens w:val="0"/>
        <w:autoSpaceDE w:val="0"/>
        <w:autoSpaceDN w:val="0"/>
        <w:adjustRightInd w:val="0"/>
        <w:jc w:val="both"/>
      </w:pPr>
      <w:r w:rsidRPr="00BF642A">
        <w:t>Juurdepääsutee killustikkate rajatakse järgmiselt:</w:t>
      </w:r>
    </w:p>
    <w:p w14:paraId="7DE5950E" w14:textId="77777777" w:rsidR="00F804B3" w:rsidRPr="00BF642A" w:rsidRDefault="00F804B3" w:rsidP="00F804B3">
      <w:pPr>
        <w:pStyle w:val="ListParagraph"/>
        <w:numPr>
          <w:ilvl w:val="0"/>
          <w:numId w:val="20"/>
        </w:numPr>
      </w:pPr>
      <w:r w:rsidRPr="00BF642A">
        <w:t>Purustatud kruus (positsioon nr 6)</w:t>
      </w:r>
      <w:r w:rsidRPr="00BF642A">
        <w:tab/>
      </w:r>
      <w:r w:rsidRPr="00BF642A">
        <w:tab/>
        <w:t xml:space="preserve"> </w:t>
      </w:r>
      <w:r w:rsidRPr="00BF642A">
        <w:tab/>
      </w:r>
      <w:r w:rsidRPr="00BF642A">
        <w:tab/>
      </w:r>
      <w:r w:rsidRPr="00BF642A">
        <w:tab/>
        <w:t xml:space="preserve">h=10cm </w:t>
      </w:r>
    </w:p>
    <w:p w14:paraId="6B942635" w14:textId="1D126C78" w:rsidR="00F804B3" w:rsidRPr="00BF642A" w:rsidRDefault="00F804B3" w:rsidP="00F804B3">
      <w:pPr>
        <w:pStyle w:val="ListParagraph"/>
        <w:numPr>
          <w:ilvl w:val="0"/>
          <w:numId w:val="20"/>
        </w:numPr>
        <w:suppressAutoHyphens w:val="0"/>
        <w:autoSpaceDE w:val="0"/>
        <w:autoSpaceDN w:val="0"/>
        <w:adjustRightInd w:val="0"/>
        <w:jc w:val="both"/>
      </w:pPr>
      <w:r w:rsidRPr="00BF642A">
        <w:t xml:space="preserve">Sorteeritud kruus (positsioon nr 4 </w:t>
      </w:r>
      <w:proofErr w:type="spellStart"/>
      <w:r w:rsidRPr="00BF642A">
        <w:t>dreenivus</w:t>
      </w:r>
      <w:proofErr w:type="spellEnd"/>
      <w:r w:rsidRPr="00BF642A">
        <w:t xml:space="preserve"> min. 1m/</w:t>
      </w:r>
      <w:proofErr w:type="spellStart"/>
      <w:r w:rsidRPr="00BF642A">
        <w:t>ööp</w:t>
      </w:r>
      <w:proofErr w:type="spellEnd"/>
      <w:r w:rsidRPr="00BF642A">
        <w:t>)</w:t>
      </w:r>
      <w:r w:rsidRPr="00BF642A">
        <w:tab/>
      </w:r>
      <w:r w:rsidRPr="00BF642A">
        <w:tab/>
        <w:t>h=</w:t>
      </w:r>
      <w:r w:rsidRPr="00BF642A">
        <w:rPr>
          <w:vertAlign w:val="subscript"/>
        </w:rPr>
        <w:t>min</w:t>
      </w:r>
      <w:r w:rsidR="003A782D" w:rsidRPr="00BF642A">
        <w:t>2</w:t>
      </w:r>
      <w:r w:rsidRPr="00BF642A">
        <w:t xml:space="preserve">0cm </w:t>
      </w:r>
    </w:p>
    <w:p w14:paraId="2D8A9D4A" w14:textId="77777777" w:rsidR="00F804B3" w:rsidRPr="00BF642A" w:rsidRDefault="00F804B3" w:rsidP="00F804B3">
      <w:pPr>
        <w:pStyle w:val="ListParagraph"/>
        <w:numPr>
          <w:ilvl w:val="0"/>
          <w:numId w:val="20"/>
        </w:numPr>
        <w:suppressAutoHyphens w:val="0"/>
        <w:autoSpaceDE w:val="0"/>
        <w:autoSpaceDN w:val="0"/>
        <w:adjustRightInd w:val="0"/>
        <w:jc w:val="both"/>
      </w:pPr>
      <w:r w:rsidRPr="00BF642A">
        <w:t xml:space="preserve">Geotekstiili (Deklareeritud tõmbetugevus MD/CMD ≥20 </w:t>
      </w:r>
      <w:proofErr w:type="spellStart"/>
      <w:r w:rsidRPr="00BF642A">
        <w:t>kN</w:t>
      </w:r>
      <w:proofErr w:type="spellEnd"/>
      <w:r w:rsidRPr="00BF642A">
        <w:t xml:space="preserve">/m, 5,0 m lai, mittekootud) </w:t>
      </w:r>
    </w:p>
    <w:p w14:paraId="39C0F839" w14:textId="77777777" w:rsidR="00F804B3" w:rsidRPr="00BF642A" w:rsidRDefault="00F804B3" w:rsidP="00F804B3">
      <w:pPr>
        <w:pStyle w:val="ListParagraph"/>
        <w:numPr>
          <w:ilvl w:val="0"/>
          <w:numId w:val="20"/>
        </w:numPr>
        <w:suppressAutoHyphens w:val="0"/>
        <w:autoSpaceDE w:val="0"/>
        <w:autoSpaceDN w:val="0"/>
        <w:adjustRightInd w:val="0"/>
        <w:jc w:val="both"/>
      </w:pPr>
      <w:r w:rsidRPr="00BF642A">
        <w:lastRenderedPageBreak/>
        <w:t xml:space="preserve">Täitepinnas (liiv </w:t>
      </w:r>
      <w:proofErr w:type="spellStart"/>
      <w:r w:rsidRPr="00BF642A">
        <w:t>dreenivus</w:t>
      </w:r>
      <w:proofErr w:type="spellEnd"/>
      <w:r w:rsidRPr="00BF642A">
        <w:t xml:space="preserve"> min. 0,5m/</w:t>
      </w:r>
      <w:proofErr w:type="spellStart"/>
      <w:r w:rsidRPr="00BF642A">
        <w:t>ööp</w:t>
      </w:r>
      <w:proofErr w:type="spellEnd"/>
      <w:r w:rsidRPr="00BF642A">
        <w:t xml:space="preserve">) </w:t>
      </w:r>
      <w:r w:rsidRPr="00BF642A">
        <w:tab/>
      </w:r>
      <w:r w:rsidRPr="00BF642A">
        <w:tab/>
      </w:r>
      <w:r w:rsidRPr="00BF642A">
        <w:tab/>
      </w:r>
      <w:r w:rsidRPr="00BF642A">
        <w:tab/>
        <w:t xml:space="preserve">(vajadusel) </w:t>
      </w:r>
    </w:p>
    <w:p w14:paraId="3AFF8277" w14:textId="3617DF7B" w:rsidR="00F804B3" w:rsidRPr="00BF642A" w:rsidRDefault="00F804B3" w:rsidP="00F804B3">
      <w:pPr>
        <w:pStyle w:val="ListParagraph"/>
        <w:numPr>
          <w:ilvl w:val="0"/>
          <w:numId w:val="20"/>
        </w:numPr>
        <w:suppressAutoHyphens w:val="0"/>
        <w:autoSpaceDE w:val="0"/>
        <w:autoSpaceDN w:val="0"/>
        <w:adjustRightInd w:val="0"/>
        <w:jc w:val="both"/>
      </w:pPr>
      <w:r w:rsidRPr="00BF642A">
        <w:t>Aluspinnas – liiv</w:t>
      </w:r>
      <w:r w:rsidR="003A782D" w:rsidRPr="00BF642A">
        <w:t>savi</w:t>
      </w:r>
    </w:p>
    <w:p w14:paraId="03266B72" w14:textId="7014AA59" w:rsidR="00E568E6" w:rsidRPr="00940C0F" w:rsidRDefault="00BE2420" w:rsidP="004669E2">
      <w:pPr>
        <w:suppressAutoHyphens w:val="0"/>
        <w:autoSpaceDE w:val="0"/>
        <w:autoSpaceDN w:val="0"/>
        <w:adjustRightInd w:val="0"/>
        <w:jc w:val="both"/>
      </w:pPr>
      <w:r w:rsidRPr="00BE2420">
        <w:t>Suursoo</w:t>
      </w:r>
      <w:r w:rsidR="00E568E6" w:rsidRPr="00BE2420">
        <w:t xml:space="preserve"> tee (</w:t>
      </w:r>
      <w:r w:rsidRPr="00BE2420">
        <w:t>19333 Uulu-Soometsa-Häädemeeste</w:t>
      </w:r>
      <w:r w:rsidR="00E568E6" w:rsidRPr="00BE2420">
        <w:t xml:space="preserve">, km </w:t>
      </w:r>
      <w:r w:rsidRPr="00BE2420">
        <w:t>7,806</w:t>
      </w:r>
      <w:r w:rsidR="00E568E6" w:rsidRPr="00BE2420">
        <w:t xml:space="preserve">) ristumiskohal asuvad olemasolevad riigitee </w:t>
      </w:r>
      <w:r w:rsidR="00E568E6" w:rsidRPr="00940C0F">
        <w:t xml:space="preserve">külgkraavid. </w:t>
      </w:r>
      <w:r w:rsidR="004669E2" w:rsidRPr="00940C0F">
        <w:t xml:space="preserve">Olemasolev riigitee truup asub ristumiskohast ca 70m kaugusel lõuna pool. </w:t>
      </w:r>
      <w:proofErr w:type="spellStart"/>
      <w:r w:rsidR="00E568E6" w:rsidRPr="00940C0F">
        <w:t>Mahasõidutee</w:t>
      </w:r>
      <w:proofErr w:type="spellEnd"/>
      <w:r w:rsidR="00E568E6" w:rsidRPr="00940C0F">
        <w:t xml:space="preserve"> alla rajatakse uus Ø400mm plasttruup. Olemasolevad kraavid tuleb puhastada/profileerida ja uued kraavid tuleb kaevata vastavalt plaanilahenduses näidatud ulatuses.</w:t>
      </w:r>
    </w:p>
    <w:p w14:paraId="161879D9" w14:textId="4A7CDB53" w:rsidR="00070267" w:rsidRPr="00940C0F" w:rsidRDefault="00E568E6" w:rsidP="00E568E6">
      <w:pPr>
        <w:suppressAutoHyphens w:val="0"/>
        <w:autoSpaceDE w:val="0"/>
        <w:autoSpaceDN w:val="0"/>
        <w:adjustRightInd w:val="0"/>
        <w:jc w:val="both"/>
      </w:pPr>
      <w:r w:rsidRPr="00940C0F">
        <w:t>Truubi sisse- ja väljavoolud tuleb kindlustada munakivisillutisega sisse ja väljavoolu kohal ka kraavi põhjad – antud tööd kuuluvad lahutamatu osana truupide ehituse juurde ning ei leia kajastamist eraldi mahtudes.</w:t>
      </w:r>
    </w:p>
    <w:p w14:paraId="74C02D72" w14:textId="77777777" w:rsidR="00070267" w:rsidRPr="00A63549" w:rsidRDefault="00070267" w:rsidP="00E852B5">
      <w:pPr>
        <w:suppressAutoHyphens w:val="0"/>
        <w:autoSpaceDE w:val="0"/>
        <w:autoSpaceDN w:val="0"/>
        <w:adjustRightInd w:val="0"/>
        <w:jc w:val="both"/>
      </w:pPr>
    </w:p>
    <w:p w14:paraId="3B8043B6" w14:textId="29937C07"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
    <w:p w14:paraId="3B5D2091" w14:textId="73DFB646" w:rsidR="00226F32" w:rsidRPr="00295CC3" w:rsidRDefault="00152435" w:rsidP="00AB062D">
      <w:pPr>
        <w:pStyle w:val="ListParagraph"/>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9D4E70">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istParagraph"/>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59422" w14:textId="77777777" w:rsidR="008F5DED" w:rsidRDefault="008F5DED">
      <w:r>
        <w:separator/>
      </w:r>
    </w:p>
  </w:endnote>
  <w:endnote w:type="continuationSeparator" w:id="0">
    <w:p w14:paraId="18483F41" w14:textId="77777777" w:rsidR="008F5DED" w:rsidRDefault="008F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E9FE7" w14:textId="77777777" w:rsidR="008F5DED" w:rsidRDefault="008F5DED">
      <w:r>
        <w:separator/>
      </w:r>
    </w:p>
  </w:footnote>
  <w:footnote w:type="continuationSeparator" w:id="0">
    <w:p w14:paraId="4D68C76C" w14:textId="77777777" w:rsidR="008F5DED" w:rsidRDefault="008F5D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0911DD8"/>
    <w:multiLevelType w:val="hybridMultilevel"/>
    <w:tmpl w:val="2C6CB8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30B039F"/>
    <w:multiLevelType w:val="hybridMultilevel"/>
    <w:tmpl w:val="422AA988"/>
    <w:lvl w:ilvl="0" w:tplc="862A78A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6ED7C69"/>
    <w:multiLevelType w:val="hybridMultilevel"/>
    <w:tmpl w:val="2DD83B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9"/>
  </w:num>
  <w:num w:numId="4" w16cid:durableId="443236166">
    <w:abstractNumId w:val="4"/>
  </w:num>
  <w:num w:numId="5" w16cid:durableId="876040187">
    <w:abstractNumId w:val="9"/>
  </w:num>
  <w:num w:numId="6" w16cid:durableId="722294908">
    <w:abstractNumId w:val="13"/>
  </w:num>
  <w:num w:numId="7" w16cid:durableId="220212090">
    <w:abstractNumId w:val="15"/>
  </w:num>
  <w:num w:numId="8" w16cid:durableId="826432677">
    <w:abstractNumId w:val="6"/>
  </w:num>
  <w:num w:numId="9" w16cid:durableId="623119017">
    <w:abstractNumId w:val="8"/>
  </w:num>
  <w:num w:numId="10" w16cid:durableId="1358312232">
    <w:abstractNumId w:val="17"/>
  </w:num>
  <w:num w:numId="11" w16cid:durableId="1583097887">
    <w:abstractNumId w:val="21"/>
  </w:num>
  <w:num w:numId="12" w16cid:durableId="490676442">
    <w:abstractNumId w:val="20"/>
  </w:num>
  <w:num w:numId="13" w16cid:durableId="1225293490">
    <w:abstractNumId w:val="14"/>
  </w:num>
  <w:num w:numId="14" w16cid:durableId="1896891602">
    <w:abstractNumId w:val="12"/>
  </w:num>
  <w:num w:numId="15" w16cid:durableId="2013604246">
    <w:abstractNumId w:val="5"/>
  </w:num>
  <w:num w:numId="16" w16cid:durableId="100147477">
    <w:abstractNumId w:val="18"/>
  </w:num>
  <w:num w:numId="17" w16cid:durableId="1401902794">
    <w:abstractNumId w:val="16"/>
  </w:num>
  <w:num w:numId="18" w16cid:durableId="1174147603">
    <w:abstractNumId w:val="7"/>
  </w:num>
  <w:num w:numId="19" w16cid:durableId="857235403">
    <w:abstractNumId w:val="11"/>
  </w:num>
  <w:num w:numId="20" w16cid:durableId="9745795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4D0"/>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4D"/>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11"/>
    <w:rsid w:val="000A57BB"/>
    <w:rsid w:val="000A68E5"/>
    <w:rsid w:val="000A6B4D"/>
    <w:rsid w:val="000A6C50"/>
    <w:rsid w:val="000B175F"/>
    <w:rsid w:val="000B1AAA"/>
    <w:rsid w:val="000B2163"/>
    <w:rsid w:val="000B29D6"/>
    <w:rsid w:val="000B2BCD"/>
    <w:rsid w:val="000B2C66"/>
    <w:rsid w:val="000B3857"/>
    <w:rsid w:val="000B3B3F"/>
    <w:rsid w:val="000B467C"/>
    <w:rsid w:val="000B4C47"/>
    <w:rsid w:val="000B4FD8"/>
    <w:rsid w:val="000B586E"/>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1C9"/>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650"/>
    <w:rsid w:val="00166A29"/>
    <w:rsid w:val="00166A8C"/>
    <w:rsid w:val="00167B33"/>
    <w:rsid w:val="00170D03"/>
    <w:rsid w:val="00172102"/>
    <w:rsid w:val="0017224A"/>
    <w:rsid w:val="00172D6C"/>
    <w:rsid w:val="00172F40"/>
    <w:rsid w:val="001736DE"/>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553"/>
    <w:rsid w:val="001D256F"/>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6B28"/>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992"/>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A7E7A"/>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36C"/>
    <w:rsid w:val="002C4C64"/>
    <w:rsid w:val="002C5A2C"/>
    <w:rsid w:val="002C63EA"/>
    <w:rsid w:val="002C6860"/>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B97"/>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629A"/>
    <w:rsid w:val="00357013"/>
    <w:rsid w:val="00357BC3"/>
    <w:rsid w:val="00360A25"/>
    <w:rsid w:val="003619D4"/>
    <w:rsid w:val="00362180"/>
    <w:rsid w:val="00362233"/>
    <w:rsid w:val="00362D2F"/>
    <w:rsid w:val="00363529"/>
    <w:rsid w:val="003635EE"/>
    <w:rsid w:val="003635FF"/>
    <w:rsid w:val="00363775"/>
    <w:rsid w:val="00364139"/>
    <w:rsid w:val="00365E92"/>
    <w:rsid w:val="00366C05"/>
    <w:rsid w:val="003672B9"/>
    <w:rsid w:val="003675CF"/>
    <w:rsid w:val="00367971"/>
    <w:rsid w:val="00367F78"/>
    <w:rsid w:val="00367FE0"/>
    <w:rsid w:val="00370291"/>
    <w:rsid w:val="0037092E"/>
    <w:rsid w:val="003723A6"/>
    <w:rsid w:val="003729C9"/>
    <w:rsid w:val="00372C1A"/>
    <w:rsid w:val="00372C3C"/>
    <w:rsid w:val="00373494"/>
    <w:rsid w:val="003735B9"/>
    <w:rsid w:val="003736D4"/>
    <w:rsid w:val="003739B9"/>
    <w:rsid w:val="00374104"/>
    <w:rsid w:val="00375A8A"/>
    <w:rsid w:val="00375D2D"/>
    <w:rsid w:val="003765EB"/>
    <w:rsid w:val="0037727A"/>
    <w:rsid w:val="0037755A"/>
    <w:rsid w:val="00377A28"/>
    <w:rsid w:val="00377EBA"/>
    <w:rsid w:val="00380A02"/>
    <w:rsid w:val="003812A7"/>
    <w:rsid w:val="00381606"/>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5F"/>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AF3"/>
    <w:rsid w:val="003A5D2A"/>
    <w:rsid w:val="003A6591"/>
    <w:rsid w:val="003A7789"/>
    <w:rsid w:val="003A782D"/>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10F"/>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2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4C7"/>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69E2"/>
    <w:rsid w:val="00467D5E"/>
    <w:rsid w:val="00470B2E"/>
    <w:rsid w:val="00471147"/>
    <w:rsid w:val="00471705"/>
    <w:rsid w:val="00471CE6"/>
    <w:rsid w:val="0047296B"/>
    <w:rsid w:val="0047369F"/>
    <w:rsid w:val="00473858"/>
    <w:rsid w:val="00473A82"/>
    <w:rsid w:val="00473B1A"/>
    <w:rsid w:val="00473EEA"/>
    <w:rsid w:val="004742EB"/>
    <w:rsid w:val="00474426"/>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0143"/>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D83"/>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667C7"/>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011"/>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387"/>
    <w:rsid w:val="005B45A9"/>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293A"/>
    <w:rsid w:val="005C31F2"/>
    <w:rsid w:val="005C363B"/>
    <w:rsid w:val="005C3AE3"/>
    <w:rsid w:val="005C42FA"/>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D7F3E"/>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36"/>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55A"/>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581"/>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B12"/>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0EC"/>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229"/>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DD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1F6"/>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3F99"/>
    <w:rsid w:val="007D4653"/>
    <w:rsid w:val="007D4B2D"/>
    <w:rsid w:val="007D51EB"/>
    <w:rsid w:val="007D6D92"/>
    <w:rsid w:val="007D729A"/>
    <w:rsid w:val="007E045A"/>
    <w:rsid w:val="007E05F6"/>
    <w:rsid w:val="007E0891"/>
    <w:rsid w:val="007E0AC6"/>
    <w:rsid w:val="007E0DCE"/>
    <w:rsid w:val="007E0F1C"/>
    <w:rsid w:val="007E11B6"/>
    <w:rsid w:val="007E11D1"/>
    <w:rsid w:val="007E12B1"/>
    <w:rsid w:val="007E19A8"/>
    <w:rsid w:val="007E1C45"/>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109D"/>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59E"/>
    <w:rsid w:val="008F3C8F"/>
    <w:rsid w:val="008F3EE3"/>
    <w:rsid w:val="008F435F"/>
    <w:rsid w:val="008F5DED"/>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397"/>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0F"/>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4E70"/>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397B"/>
    <w:rsid w:val="00A3423B"/>
    <w:rsid w:val="00A362B8"/>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549"/>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B73"/>
    <w:rsid w:val="00A77D39"/>
    <w:rsid w:val="00A8162D"/>
    <w:rsid w:val="00A81856"/>
    <w:rsid w:val="00A82D12"/>
    <w:rsid w:val="00A838C4"/>
    <w:rsid w:val="00A84998"/>
    <w:rsid w:val="00A85874"/>
    <w:rsid w:val="00A85917"/>
    <w:rsid w:val="00A87A97"/>
    <w:rsid w:val="00A90027"/>
    <w:rsid w:val="00A90111"/>
    <w:rsid w:val="00A90175"/>
    <w:rsid w:val="00A9096F"/>
    <w:rsid w:val="00A91140"/>
    <w:rsid w:val="00A92147"/>
    <w:rsid w:val="00A92302"/>
    <w:rsid w:val="00A92C4E"/>
    <w:rsid w:val="00A937CF"/>
    <w:rsid w:val="00A938BC"/>
    <w:rsid w:val="00A94A18"/>
    <w:rsid w:val="00A95FA3"/>
    <w:rsid w:val="00A960D4"/>
    <w:rsid w:val="00AA0838"/>
    <w:rsid w:val="00AA1A7C"/>
    <w:rsid w:val="00AA1FDB"/>
    <w:rsid w:val="00AA2174"/>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1A"/>
    <w:rsid w:val="00AC5CF7"/>
    <w:rsid w:val="00AC63EA"/>
    <w:rsid w:val="00AC6525"/>
    <w:rsid w:val="00AC66B4"/>
    <w:rsid w:val="00AC6D42"/>
    <w:rsid w:val="00AC7231"/>
    <w:rsid w:val="00AC733F"/>
    <w:rsid w:val="00AC75EA"/>
    <w:rsid w:val="00AD022C"/>
    <w:rsid w:val="00AD060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17E"/>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8EC"/>
    <w:rsid w:val="00B54AC4"/>
    <w:rsid w:val="00B55D49"/>
    <w:rsid w:val="00B56A15"/>
    <w:rsid w:val="00B5786C"/>
    <w:rsid w:val="00B57FF5"/>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48"/>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2420"/>
    <w:rsid w:val="00BE3C57"/>
    <w:rsid w:val="00BE445D"/>
    <w:rsid w:val="00BE4B66"/>
    <w:rsid w:val="00BE57EF"/>
    <w:rsid w:val="00BE58C5"/>
    <w:rsid w:val="00BE676A"/>
    <w:rsid w:val="00BE6DB0"/>
    <w:rsid w:val="00BE6EF6"/>
    <w:rsid w:val="00BE7D61"/>
    <w:rsid w:val="00BE7D7C"/>
    <w:rsid w:val="00BF04A1"/>
    <w:rsid w:val="00BF06F3"/>
    <w:rsid w:val="00BF071E"/>
    <w:rsid w:val="00BF264A"/>
    <w:rsid w:val="00BF27DD"/>
    <w:rsid w:val="00BF3095"/>
    <w:rsid w:val="00BF32C8"/>
    <w:rsid w:val="00BF37AE"/>
    <w:rsid w:val="00BF3964"/>
    <w:rsid w:val="00BF3C71"/>
    <w:rsid w:val="00BF3D93"/>
    <w:rsid w:val="00BF44BE"/>
    <w:rsid w:val="00BF573A"/>
    <w:rsid w:val="00BF642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27D"/>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55"/>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2E98"/>
    <w:rsid w:val="00CA3822"/>
    <w:rsid w:val="00CA460C"/>
    <w:rsid w:val="00CA6293"/>
    <w:rsid w:val="00CA7654"/>
    <w:rsid w:val="00CA7AC8"/>
    <w:rsid w:val="00CA7AE3"/>
    <w:rsid w:val="00CA7B96"/>
    <w:rsid w:val="00CB009A"/>
    <w:rsid w:val="00CB013E"/>
    <w:rsid w:val="00CB0BCD"/>
    <w:rsid w:val="00CB1068"/>
    <w:rsid w:val="00CB107F"/>
    <w:rsid w:val="00CB115F"/>
    <w:rsid w:val="00CB180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6F3"/>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B3"/>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3F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17F46"/>
    <w:rsid w:val="00D21CAB"/>
    <w:rsid w:val="00D21F0D"/>
    <w:rsid w:val="00D220A5"/>
    <w:rsid w:val="00D23601"/>
    <w:rsid w:val="00D243D3"/>
    <w:rsid w:val="00D247C5"/>
    <w:rsid w:val="00D24840"/>
    <w:rsid w:val="00D24B1A"/>
    <w:rsid w:val="00D25E60"/>
    <w:rsid w:val="00D26ACF"/>
    <w:rsid w:val="00D27A29"/>
    <w:rsid w:val="00D302A2"/>
    <w:rsid w:val="00D30B7D"/>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1DEB"/>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0E29"/>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4CF"/>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649"/>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45AB"/>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8E6"/>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6EA"/>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866B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185"/>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2F72"/>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4B3"/>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417"/>
    <w:rsid w:val="00F91604"/>
    <w:rsid w:val="00F916E8"/>
    <w:rsid w:val="00F92AA3"/>
    <w:rsid w:val="00F92BED"/>
    <w:rsid w:val="00F9410F"/>
    <w:rsid w:val="00F94DF5"/>
    <w:rsid w:val="00F95511"/>
    <w:rsid w:val="00F955DD"/>
    <w:rsid w:val="00F957C8"/>
    <w:rsid w:val="00F96579"/>
    <w:rsid w:val="00F96632"/>
    <w:rsid w:val="00F966CE"/>
    <w:rsid w:val="00F968CA"/>
    <w:rsid w:val="00F9694E"/>
    <w:rsid w:val="00F96A15"/>
    <w:rsid w:val="00F96E94"/>
    <w:rsid w:val="00F97AFF"/>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42D"/>
    <w:rsid w:val="00FA77AE"/>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5E32"/>
    <w:pPr>
      <w:suppressAutoHyphens/>
    </w:pPr>
    <w:rPr>
      <w:sz w:val="24"/>
      <w:szCs w:val="24"/>
      <w:lang w:eastAsia="ar-SA"/>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semiHidden/>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paragraph" w:styleId="ListBullet">
    <w:name w:val="List Bullet"/>
    <w:basedOn w:val="Normal"/>
    <w:rsid w:val="00921B52"/>
    <w:pPr>
      <w:numPr>
        <w:numId w:val="2"/>
      </w:numPr>
    </w:pPr>
  </w:style>
  <w:style w:type="character" w:customStyle="1" w:styleId="Heading2Char">
    <w:name w:val="Heading 2 Char"/>
    <w:link w:val="Heading2"/>
    <w:rsid w:val="00062E81"/>
    <w:rPr>
      <w:rFonts w:ascii="Arial" w:hAnsi="Arial" w:cs="Arial"/>
      <w:b/>
      <w:bCs/>
      <w:i/>
      <w:iCs/>
      <w:sz w:val="28"/>
      <w:szCs w:val="28"/>
      <w:lang w:eastAsia="ar-SA"/>
    </w:rPr>
  </w:style>
  <w:style w:type="paragraph" w:styleId="ListParagraph">
    <w:name w:val="List Paragraph"/>
    <w:aliases w:val="Mummuga loetelu,Loendi l›ik"/>
    <w:basedOn w:val="Normal"/>
    <w:qFormat/>
    <w:rsid w:val="00D33D6F"/>
    <w:pPr>
      <w:ind w:left="720"/>
      <w:contextualSpacing/>
    </w:pPr>
  </w:style>
  <w:style w:type="character" w:customStyle="1" w:styleId="Lahendamatamainimine1">
    <w:name w:val="Lahendamata mainimine1"/>
    <w:basedOn w:val="DefaultParagraphFont"/>
    <w:uiPriority w:val="99"/>
    <w:semiHidden/>
    <w:unhideWhenUsed/>
    <w:rsid w:val="00742133"/>
    <w:rPr>
      <w:color w:val="605E5C"/>
      <w:shd w:val="clear" w:color="auto" w:fill="E1DFDD"/>
    </w:rPr>
  </w:style>
  <w:style w:type="character" w:styleId="UnresolvedMention">
    <w:name w:val="Unresolved Mention"/>
    <w:basedOn w:val="DefaultParagraph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2117</TotalTime>
  <Pages>3</Pages>
  <Words>1543</Words>
  <Characters>8953</Characters>
  <Application>Microsoft Office Word</Application>
  <DocSecurity>0</DocSecurity>
  <Lines>74</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10476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Katrin Ametmaa</cp:lastModifiedBy>
  <cp:revision>1705</cp:revision>
  <cp:lastPrinted>2009-10-14T12:22:00Z</cp:lastPrinted>
  <dcterms:created xsi:type="dcterms:W3CDTF">2023-08-14T09:20:00Z</dcterms:created>
  <dcterms:modified xsi:type="dcterms:W3CDTF">2025-04-04T08:13:00Z</dcterms:modified>
</cp:coreProperties>
</file>